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5D7A5CE" w14:textId="77777777" w:rsidR="005E2FF3" w:rsidRDefault="00863F2B" w:rsidP="005E2FF3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</w:t>
      </w:r>
      <w:proofErr w:type="gramEnd"/>
      <w:r w:rsidR="000A387A">
        <w:rPr>
          <w:rFonts w:ascii="Arial" w:hAnsi="Arial"/>
          <w:sz w:val="24"/>
          <w:szCs w:val="24"/>
        </w:rPr>
        <w:t xml:space="preserve">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5E2FF3" w:rsidRPr="005E2FF3">
        <w:rPr>
          <w:rFonts w:ascii="Arial" w:hAnsi="Arial" w:cs="Arial"/>
          <w:sz w:val="24"/>
          <w:szCs w:val="24"/>
        </w:rPr>
        <w:t xml:space="preserve">Dřevnice, </w:t>
      </w:r>
      <w:proofErr w:type="spellStart"/>
      <w:r w:rsidR="005E2FF3" w:rsidRPr="005E2FF3">
        <w:rPr>
          <w:rFonts w:ascii="Arial" w:hAnsi="Arial" w:cs="Arial"/>
          <w:sz w:val="24"/>
          <w:szCs w:val="24"/>
        </w:rPr>
        <w:t>Upr</w:t>
      </w:r>
      <w:proofErr w:type="spellEnd"/>
      <w:r w:rsidR="005E2FF3" w:rsidRPr="005E2FF3">
        <w:rPr>
          <w:rFonts w:ascii="Arial" w:hAnsi="Arial" w:cs="Arial"/>
          <w:sz w:val="24"/>
          <w:szCs w:val="24"/>
        </w:rPr>
        <w:t xml:space="preserve">. Dřevnice Otrokovice, km 2,865-2,935, </w:t>
      </w:r>
    </w:p>
    <w:p w14:paraId="52ABCF97" w14:textId="1183BC33" w:rsidR="005E2FF3" w:rsidRPr="00CA1A58" w:rsidRDefault="005E2FF3" w:rsidP="005E2FF3">
      <w:pPr>
        <w:spacing w:line="360" w:lineRule="auto"/>
        <w:ind w:left="2124" w:firstLine="708"/>
        <w:rPr>
          <w:rFonts w:ascii="Arial" w:hAnsi="Arial" w:cs="Arial"/>
          <w:b/>
          <w:bCs/>
          <w:sz w:val="36"/>
          <w:szCs w:val="36"/>
        </w:rPr>
      </w:pPr>
      <w:r w:rsidRPr="005E2FF3">
        <w:rPr>
          <w:rFonts w:ascii="Arial" w:hAnsi="Arial" w:cs="Arial"/>
          <w:sz w:val="24"/>
          <w:szCs w:val="24"/>
        </w:rPr>
        <w:t>oprava</w:t>
      </w:r>
      <w:r>
        <w:rPr>
          <w:rFonts w:ascii="Arial" w:hAnsi="Arial" w:cs="Arial"/>
          <w:sz w:val="24"/>
          <w:szCs w:val="24"/>
        </w:rPr>
        <w:t xml:space="preserve"> </w:t>
      </w:r>
      <w:r w:rsidRPr="005E2FF3">
        <w:rPr>
          <w:rFonts w:ascii="Arial" w:hAnsi="Arial" w:cs="Arial"/>
          <w:sz w:val="24"/>
          <w:szCs w:val="24"/>
        </w:rPr>
        <w:t>stupně, odstranění nánosu</w:t>
      </w:r>
    </w:p>
    <w:p w14:paraId="63BDA774" w14:textId="4BF2008F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 xml:space="preserve">Spádový stupeň Otrokovice, km </w:t>
      </w:r>
      <w:r w:rsidR="005E2FF3" w:rsidRPr="007B33FF">
        <w:rPr>
          <w:rFonts w:ascii="Arial" w:hAnsi="Arial"/>
          <w:sz w:val="24"/>
          <w:szCs w:val="24"/>
        </w:rPr>
        <w:t>2,857</w:t>
      </w:r>
    </w:p>
    <w:p w14:paraId="1109EEDC" w14:textId="1608EFD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Zlínský</w:t>
      </w:r>
    </w:p>
    <w:p w14:paraId="26448E6F" w14:textId="77777777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Otrokovice, k.ú. Kvítkovice u Otrokovic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18BB621B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upravené koryto a stávající </w:t>
      </w:r>
      <w:r>
        <w:rPr>
          <w:rFonts w:ascii="Arial" w:hAnsi="Arial" w:cs="Arial"/>
          <w:bCs/>
          <w:sz w:val="24"/>
          <w:szCs w:val="24"/>
        </w:rPr>
        <w:t>spádový stupeň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uvedených stávajících objektů, sousední pozemky nebudou stavbou dotčeny. </w:t>
      </w:r>
    </w:p>
    <w:p w14:paraId="495CBC11" w14:textId="77777777" w:rsidR="00F5416A" w:rsidRPr="00E84D59" w:rsidRDefault="00F5416A" w:rsidP="00F5416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k.ú. Otrokovice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77777777" w:rsidR="00F5416A" w:rsidRPr="00CF1AF6" w:rsidRDefault="00F5416A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2351/2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2234C237" w14:textId="77777777" w:rsidR="00F5416A" w:rsidRPr="00CF1AF6" w:rsidRDefault="00F5416A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2346/4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5D0B7C8A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1CB59BB1" w14:textId="77777777" w:rsidR="00F5416A" w:rsidRPr="00E84D59" w:rsidRDefault="00F5416A" w:rsidP="00F5416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k.ú. Kvítkovice u Otrokovic</w:t>
      </w:r>
    </w:p>
    <w:p w14:paraId="7E229BCE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10C02B1F" w14:textId="77777777" w:rsidR="00F5416A" w:rsidRPr="00CF1AF6" w:rsidRDefault="00F5416A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1577/1</w:t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3742EC59" w14:textId="77777777" w:rsidR="00F5416A" w:rsidRDefault="00F5416A" w:rsidP="004F13D9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6F5295BE" w14:textId="133DDE97" w:rsidR="00C40E7C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  <w:t xml:space="preserve">začátek úseku: </w:t>
      </w:r>
      <w:r w:rsidR="00F5416A" w:rsidRPr="00F5416A">
        <w:rPr>
          <w:rFonts w:ascii="Arial" w:hAnsi="Arial"/>
          <w:sz w:val="24"/>
          <w:szCs w:val="24"/>
        </w:rPr>
        <w:t>X=-530272.</w:t>
      </w:r>
      <w:proofErr w:type="gramStart"/>
      <w:r w:rsidR="00F5416A" w:rsidRPr="00F5416A">
        <w:rPr>
          <w:rFonts w:ascii="Arial" w:hAnsi="Arial"/>
          <w:sz w:val="24"/>
          <w:szCs w:val="24"/>
        </w:rPr>
        <w:t>6171  Y</w:t>
      </w:r>
      <w:proofErr w:type="gramEnd"/>
      <w:r w:rsidR="00F5416A" w:rsidRPr="00F5416A">
        <w:rPr>
          <w:rFonts w:ascii="Arial" w:hAnsi="Arial"/>
          <w:sz w:val="24"/>
          <w:szCs w:val="24"/>
        </w:rPr>
        <w:t>=-1166429.1730</w:t>
      </w:r>
    </w:p>
    <w:p w14:paraId="03DD43CE" w14:textId="3CBC9905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="00CB73C4">
        <w:rPr>
          <w:rFonts w:ascii="Arial" w:hAnsi="Arial"/>
          <w:sz w:val="24"/>
          <w:szCs w:val="24"/>
        </w:rPr>
        <w:t>k</w:t>
      </w:r>
      <w:r>
        <w:rPr>
          <w:rFonts w:ascii="Arial" w:hAnsi="Arial"/>
          <w:sz w:val="24"/>
          <w:szCs w:val="24"/>
        </w:rPr>
        <w:t xml:space="preserve">onec úseku: x = </w:t>
      </w:r>
      <w:r w:rsidR="00F5416A" w:rsidRPr="00F5416A">
        <w:rPr>
          <w:rFonts w:ascii="Arial" w:hAnsi="Arial"/>
          <w:sz w:val="24"/>
          <w:szCs w:val="24"/>
        </w:rPr>
        <w:t>X=-530076.</w:t>
      </w:r>
      <w:proofErr w:type="gramStart"/>
      <w:r w:rsidR="00F5416A" w:rsidRPr="00F5416A">
        <w:rPr>
          <w:rFonts w:ascii="Arial" w:hAnsi="Arial"/>
          <w:sz w:val="24"/>
          <w:szCs w:val="24"/>
        </w:rPr>
        <w:t>8004  Y</w:t>
      </w:r>
      <w:proofErr w:type="gramEnd"/>
      <w:r w:rsidR="00F5416A" w:rsidRPr="00F5416A">
        <w:rPr>
          <w:rFonts w:ascii="Arial" w:hAnsi="Arial"/>
          <w:sz w:val="24"/>
          <w:szCs w:val="24"/>
        </w:rPr>
        <w:t>=-1166454.9666</w:t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1149B21" w14:textId="4FCDA41A" w:rsidR="00F5416A" w:rsidRDefault="00CB73C4" w:rsidP="00F5416A">
      <w:pPr>
        <w:spacing w:line="360" w:lineRule="auto"/>
        <w:ind w:left="2832" w:hanging="2832"/>
        <w:jc w:val="both"/>
        <w:rPr>
          <w:rFonts w:ascii="Segoe UI" w:hAnsi="Segoe UI" w:cs="Segoe UI"/>
          <w:shd w:val="clear" w:color="auto" w:fill="FEFEFE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bCs/>
          <w:sz w:val="24"/>
          <w:szCs w:val="24"/>
        </w:rPr>
        <w:t>2351/2, 2346/4, 1577/4</w:t>
      </w:r>
    </w:p>
    <w:p w14:paraId="0BB18B7E" w14:textId="77777777" w:rsidR="004F13D9" w:rsidRDefault="004F13D9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1A822625" w14:textId="77777777" w:rsidR="004F13D9" w:rsidRDefault="004F13D9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5E3894F" w14:textId="77777777" w:rsidR="004F13D9" w:rsidRPr="00261F7F" w:rsidRDefault="004F13D9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D96B317" w14:textId="77777777" w:rsidR="00672C84" w:rsidRPr="00261F7F" w:rsidRDefault="00672C84" w:rsidP="00672C84">
      <w:pPr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261F7F">
        <w:rPr>
          <w:rFonts w:ascii="Arial" w:hAnsi="Arial" w:cs="Arial"/>
          <w:bCs/>
          <w:sz w:val="24"/>
          <w:szCs w:val="24"/>
        </w:rPr>
        <w:t>Dílčí část stavby:</w:t>
      </w:r>
    </w:p>
    <w:p w14:paraId="7E25AB33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SO01 – Oprava tělesa stupně</w:t>
      </w:r>
    </w:p>
    <w:p w14:paraId="0625B353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SO02 – Odstranění nánosů</w:t>
      </w:r>
    </w:p>
    <w:p w14:paraId="6F5D2AED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SO03 – Oprava poškozeného pravého břehu</w:t>
      </w:r>
    </w:p>
    <w:p w14:paraId="526DD59F" w14:textId="4AC69264" w:rsidR="00863F2B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 w:rsidR="004F13D9">
        <w:rPr>
          <w:rFonts w:ascii="Arial" w:hAnsi="Arial"/>
          <w:sz w:val="24"/>
          <w:szCs w:val="24"/>
        </w:rPr>
        <w:t>Odstranění povodňových škod ze září 2024. Součástí akce je o</w:t>
      </w:r>
      <w:r w:rsidR="00F5416A">
        <w:rPr>
          <w:rFonts w:ascii="Arial" w:hAnsi="Arial"/>
          <w:sz w:val="24"/>
          <w:szCs w:val="24"/>
        </w:rPr>
        <w:t xml:space="preserve">prava stupně (přelivná hrana, dlažba z LK), odtěžení naplavené zeminy ze dna koryta pod vývařištěm, oprava poškozeného pravého břehu </w:t>
      </w:r>
      <w:r w:rsidR="004F13D9">
        <w:rPr>
          <w:rFonts w:ascii="Arial" w:hAnsi="Arial"/>
          <w:sz w:val="24"/>
          <w:szCs w:val="24"/>
        </w:rPr>
        <w:t xml:space="preserve">koryta </w:t>
      </w:r>
      <w:r w:rsidR="00F5416A">
        <w:rPr>
          <w:rFonts w:ascii="Arial" w:hAnsi="Arial"/>
          <w:sz w:val="24"/>
          <w:szCs w:val="24"/>
        </w:rPr>
        <w:t>nad stupněm</w:t>
      </w:r>
      <w:r w:rsidR="00610391">
        <w:rPr>
          <w:rFonts w:ascii="Arial" w:hAnsi="Arial"/>
          <w:sz w:val="24"/>
          <w:szCs w:val="24"/>
        </w:rPr>
        <w:t>.</w:t>
      </w:r>
    </w:p>
    <w:bookmarkEnd w:id="0"/>
    <w:p w14:paraId="1A4F5A04" w14:textId="5A24C128" w:rsidR="00C75788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288C6A75" w14:textId="4E930BD8" w:rsidR="00C75788" w:rsidRPr="008B1296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</w:t>
      </w:r>
      <w:r w:rsidR="004F13D9">
        <w:rPr>
          <w:rFonts w:ascii="Arial" w:hAnsi="Arial"/>
          <w:sz w:val="24"/>
          <w:szCs w:val="24"/>
        </w:rPr>
        <w:t xml:space="preserve">koryta </w:t>
      </w:r>
    </w:p>
    <w:p w14:paraId="2094595A" w14:textId="77777777" w:rsidR="00672C84" w:rsidRPr="00261F7F" w:rsidRDefault="00672C84" w:rsidP="00672C8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1F7F">
        <w:rPr>
          <w:rFonts w:ascii="Arial" w:hAnsi="Arial" w:cs="Arial"/>
          <w:b/>
          <w:sz w:val="24"/>
          <w:szCs w:val="24"/>
        </w:rPr>
        <w:t>A.1.2 Údaje o stavebníkovi</w:t>
      </w:r>
    </w:p>
    <w:p w14:paraId="7634A071" w14:textId="77777777" w:rsidR="00672C84" w:rsidRPr="00261F7F" w:rsidRDefault="00672C84" w:rsidP="00672C84">
      <w:pPr>
        <w:spacing w:line="360" w:lineRule="auto"/>
        <w:jc w:val="both"/>
        <w:rPr>
          <w:rFonts w:ascii="Arial" w:hAnsi="Arial"/>
          <w:sz w:val="24"/>
        </w:rPr>
      </w:pPr>
      <w:r w:rsidRPr="00261F7F">
        <w:rPr>
          <w:rFonts w:ascii="Arial" w:hAnsi="Arial" w:cs="Arial"/>
          <w:sz w:val="24"/>
          <w:szCs w:val="24"/>
        </w:rPr>
        <w:t>Stavebník:</w:t>
      </w: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/>
          <w:sz w:val="24"/>
        </w:rPr>
        <w:t xml:space="preserve">Povodí Moravy, </w:t>
      </w:r>
      <w:proofErr w:type="spellStart"/>
      <w:r w:rsidRPr="00261F7F">
        <w:rPr>
          <w:rFonts w:ascii="Arial" w:hAnsi="Arial"/>
          <w:sz w:val="24"/>
        </w:rPr>
        <w:t>s.p</w:t>
      </w:r>
      <w:proofErr w:type="spellEnd"/>
      <w:r w:rsidRPr="00261F7F">
        <w:rPr>
          <w:rFonts w:ascii="Arial" w:hAnsi="Arial"/>
          <w:sz w:val="24"/>
        </w:rPr>
        <w:t>.</w:t>
      </w:r>
      <w:proofErr w:type="gramStart"/>
      <w:r w:rsidRPr="00261F7F">
        <w:rPr>
          <w:rFonts w:ascii="Arial" w:hAnsi="Arial"/>
          <w:sz w:val="24"/>
        </w:rPr>
        <w:t>,  se</w:t>
      </w:r>
      <w:proofErr w:type="gramEnd"/>
      <w:r w:rsidRPr="00261F7F">
        <w:rPr>
          <w:rFonts w:ascii="Arial" w:hAnsi="Arial"/>
          <w:sz w:val="24"/>
        </w:rPr>
        <w:t xml:space="preserve"> sídlem v Brně</w:t>
      </w:r>
    </w:p>
    <w:p w14:paraId="5BFC0B95" w14:textId="77777777" w:rsidR="00672C84" w:rsidRPr="00261F7F" w:rsidRDefault="00672C84" w:rsidP="00672C8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261F7F">
        <w:rPr>
          <w:rFonts w:ascii="Arial" w:hAnsi="Arial" w:cs="Arial"/>
          <w:sz w:val="24"/>
          <w:szCs w:val="24"/>
        </w:rPr>
        <w:t>Dřevařská 11, 602 00 Brno</w:t>
      </w:r>
    </w:p>
    <w:p w14:paraId="6F5528C5" w14:textId="77777777" w:rsidR="00672C84" w:rsidRPr="00261F7F" w:rsidRDefault="00672C84" w:rsidP="00672C8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261F7F">
        <w:rPr>
          <w:rFonts w:ascii="Arial" w:hAnsi="Arial" w:cs="Arial"/>
          <w:sz w:val="24"/>
          <w:szCs w:val="24"/>
        </w:rPr>
        <w:t xml:space="preserve">IČ: 70890013 </w:t>
      </w:r>
      <w:r w:rsidRPr="00261F7F">
        <w:rPr>
          <w:rFonts w:ascii="Arial" w:hAnsi="Arial" w:cs="Arial"/>
          <w:sz w:val="24"/>
          <w:szCs w:val="24"/>
        </w:rPr>
        <w:br/>
        <w:t xml:space="preserve">DIČ: CZ70890013 </w:t>
      </w:r>
      <w:r w:rsidRPr="00261F7F">
        <w:rPr>
          <w:rFonts w:ascii="Arial" w:hAnsi="Arial" w:cs="Arial"/>
          <w:sz w:val="24"/>
          <w:szCs w:val="24"/>
        </w:rPr>
        <w:br/>
        <w:t xml:space="preserve">Tel: +420 541 637 111 </w:t>
      </w:r>
      <w:r w:rsidRPr="00261F7F">
        <w:rPr>
          <w:rFonts w:ascii="Arial" w:hAnsi="Arial" w:cs="Arial"/>
          <w:sz w:val="24"/>
          <w:szCs w:val="24"/>
        </w:rPr>
        <w:br/>
        <w:t>Fax: +420 541 211 403</w:t>
      </w:r>
      <w:r w:rsidRPr="00261F7F">
        <w:rPr>
          <w:rFonts w:ascii="Arial" w:hAnsi="Arial" w:cs="Arial"/>
          <w:sz w:val="24"/>
          <w:szCs w:val="24"/>
        </w:rPr>
        <w:tab/>
      </w:r>
    </w:p>
    <w:p w14:paraId="3109FF02" w14:textId="77777777" w:rsidR="00672C84" w:rsidRPr="00261F7F" w:rsidRDefault="00672C84" w:rsidP="00672C8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 w:cs="Arial"/>
          <w:sz w:val="24"/>
          <w:szCs w:val="24"/>
        </w:rPr>
        <w:tab/>
      </w:r>
      <w:r w:rsidRPr="00261F7F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261F7F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D36282A" w14:textId="479BE281" w:rsidR="00AB3754" w:rsidRPr="00261F7F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1F7F">
        <w:rPr>
          <w:rFonts w:ascii="Arial" w:hAnsi="Arial" w:cs="Arial"/>
          <w:b/>
          <w:sz w:val="24"/>
          <w:szCs w:val="24"/>
        </w:rPr>
        <w:t>A.1.</w:t>
      </w:r>
      <w:r w:rsidR="00672C84" w:rsidRPr="00261F7F">
        <w:rPr>
          <w:rFonts w:ascii="Arial" w:hAnsi="Arial" w:cs="Arial"/>
          <w:b/>
          <w:sz w:val="24"/>
          <w:szCs w:val="24"/>
        </w:rPr>
        <w:t>3</w:t>
      </w:r>
      <w:r w:rsidRPr="00261F7F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>Projektant:</w:t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261F7F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261F7F">
        <w:rPr>
          <w:szCs w:val="24"/>
        </w:rPr>
        <w:tab/>
      </w:r>
      <w:r w:rsidRPr="00261F7F">
        <w:rPr>
          <w:szCs w:val="24"/>
        </w:rPr>
        <w:tab/>
      </w:r>
      <w:r w:rsidRPr="00261F7F">
        <w:rPr>
          <w:szCs w:val="24"/>
        </w:rPr>
        <w:tab/>
      </w:r>
      <w:r w:rsidRPr="00261F7F">
        <w:rPr>
          <w:szCs w:val="24"/>
        </w:rPr>
        <w:tab/>
      </w:r>
      <w:r w:rsidRPr="00261F7F">
        <w:rPr>
          <w:szCs w:val="24"/>
        </w:rPr>
        <w:tab/>
        <w:t>Kapusty 27</w:t>
      </w:r>
    </w:p>
    <w:p w14:paraId="48A7401D" w14:textId="77777777" w:rsidR="00AB3754" w:rsidRPr="00261F7F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261F7F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>Hlavní projektant</w:t>
      </w:r>
      <w:r w:rsidRPr="00261F7F">
        <w:rPr>
          <w:rFonts w:ascii="Arial" w:hAnsi="Arial"/>
          <w:sz w:val="24"/>
          <w:szCs w:val="24"/>
        </w:rPr>
        <w:tab/>
        <w:t>:</w:t>
      </w:r>
      <w:r w:rsidRPr="00261F7F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261F7F">
        <w:rPr>
          <w:rFonts w:ascii="Arial" w:hAnsi="Arial"/>
          <w:sz w:val="24"/>
          <w:szCs w:val="24"/>
        </w:rPr>
        <w:t>Bartolšic</w:t>
      </w:r>
      <w:proofErr w:type="spellEnd"/>
    </w:p>
    <w:p w14:paraId="6C194B28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>Vypracoval:</w:t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Ing. Jan Varadínek</w:t>
      </w:r>
    </w:p>
    <w:p w14:paraId="49318E8A" w14:textId="108B550A" w:rsidR="00AB3754" w:rsidRPr="00261F7F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</w:r>
      <w:r w:rsidRPr="00261F7F">
        <w:rPr>
          <w:rFonts w:ascii="Arial" w:hAnsi="Arial"/>
          <w:sz w:val="24"/>
          <w:szCs w:val="24"/>
        </w:rPr>
        <w:tab/>
        <w:t>tel.: 602 775</w:t>
      </w:r>
      <w:r w:rsidR="00672C84" w:rsidRPr="00261F7F">
        <w:rPr>
          <w:rFonts w:ascii="Arial" w:hAnsi="Arial"/>
          <w:sz w:val="24"/>
          <w:szCs w:val="24"/>
        </w:rPr>
        <w:t> </w:t>
      </w:r>
      <w:r w:rsidRPr="00261F7F">
        <w:rPr>
          <w:rFonts w:ascii="Arial" w:hAnsi="Arial"/>
          <w:sz w:val="24"/>
          <w:szCs w:val="24"/>
        </w:rPr>
        <w:t>032</w:t>
      </w:r>
    </w:p>
    <w:p w14:paraId="4C4A172E" w14:textId="77777777" w:rsidR="00672C84" w:rsidRPr="00261F7F" w:rsidRDefault="00672C84" w:rsidP="00672C8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1F7F">
        <w:rPr>
          <w:rFonts w:ascii="Arial" w:hAnsi="Arial" w:cs="Arial"/>
          <w:b/>
          <w:sz w:val="24"/>
          <w:szCs w:val="24"/>
        </w:rPr>
        <w:t>A.1.4 Zhotovitel stavby</w:t>
      </w:r>
    </w:p>
    <w:p w14:paraId="5168228A" w14:textId="77777777" w:rsidR="00672C84" w:rsidRPr="00261F7F" w:rsidRDefault="00672C84" w:rsidP="00672C8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61F7F">
        <w:rPr>
          <w:rFonts w:ascii="Arial" w:hAnsi="Arial" w:cs="Arial"/>
          <w:bCs/>
          <w:sz w:val="24"/>
          <w:szCs w:val="24"/>
        </w:rPr>
        <w:t>Zhotovitel stavby bude znám na základě výsledků výběrového řízení.</w:t>
      </w:r>
    </w:p>
    <w:p w14:paraId="2301F861" w14:textId="77777777" w:rsidR="00672C84" w:rsidRPr="00261F7F" w:rsidRDefault="00672C84" w:rsidP="00672C8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D22C4F7" w14:textId="77777777" w:rsidR="00672C84" w:rsidRPr="00672C84" w:rsidRDefault="00672C84" w:rsidP="00AB3754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65474484" w14:textId="77777777" w:rsidR="00A76471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0A727D8D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8604E4F" w14:textId="5A7114C8" w:rsidR="009B1E80" w:rsidRDefault="009B1E80" w:rsidP="009B1E8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6569E7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1F04E47D" w14:textId="14FE09E6" w:rsidR="00672C84" w:rsidRPr="00261F7F" w:rsidRDefault="00672C84" w:rsidP="00672C8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61F7F">
        <w:rPr>
          <w:rFonts w:ascii="Arial" w:hAnsi="Arial" w:cs="Arial"/>
          <w:bCs/>
          <w:sz w:val="24"/>
          <w:szCs w:val="24"/>
        </w:rPr>
        <w:t xml:space="preserve">- DOKUMENTACE DSP – </w:t>
      </w:r>
      <w:r w:rsidRPr="00261F7F">
        <w:rPr>
          <w:rFonts w:ascii="Arial" w:hAnsi="Arial" w:cs="Arial"/>
          <w:sz w:val="24"/>
          <w:szCs w:val="24"/>
        </w:rPr>
        <w:t xml:space="preserve">Dřevnice, </w:t>
      </w:r>
      <w:proofErr w:type="spellStart"/>
      <w:r w:rsidRPr="00261F7F">
        <w:rPr>
          <w:rFonts w:ascii="Arial" w:hAnsi="Arial" w:cs="Arial"/>
          <w:sz w:val="24"/>
          <w:szCs w:val="24"/>
        </w:rPr>
        <w:t>Upr</w:t>
      </w:r>
      <w:proofErr w:type="spellEnd"/>
      <w:r w:rsidRPr="00261F7F">
        <w:rPr>
          <w:rFonts w:ascii="Arial" w:hAnsi="Arial" w:cs="Arial"/>
          <w:sz w:val="24"/>
          <w:szCs w:val="24"/>
        </w:rPr>
        <w:t xml:space="preserve">. Dřevnice Otrokovice, km 2,865-2,935, oprava stupně, odstranění nánosu, </w:t>
      </w:r>
      <w:r w:rsidRPr="00261F7F">
        <w:rPr>
          <w:rFonts w:ascii="Arial" w:hAnsi="Arial" w:cs="Arial"/>
          <w:bCs/>
          <w:sz w:val="24"/>
          <w:szCs w:val="24"/>
        </w:rPr>
        <w:t>AQUA CENTRUM Břeclav s.r.o., listopad 2024</w:t>
      </w:r>
    </w:p>
    <w:p w14:paraId="0B0F4BE0" w14:textId="77777777" w:rsidR="00672C84" w:rsidRPr="00261F7F" w:rsidRDefault="00672C84" w:rsidP="00672C8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899C5A7" w14:textId="77777777" w:rsidR="00672C84" w:rsidRPr="00261F7F" w:rsidRDefault="00672C84" w:rsidP="00672C84">
      <w:pPr>
        <w:pStyle w:val="Nadpis2"/>
        <w:rPr>
          <w:b/>
          <w:bCs/>
          <w:sz w:val="28"/>
          <w:szCs w:val="28"/>
        </w:rPr>
      </w:pPr>
      <w:r w:rsidRPr="00261F7F">
        <w:rPr>
          <w:b/>
          <w:bCs/>
          <w:sz w:val="28"/>
          <w:szCs w:val="28"/>
        </w:rPr>
        <w:t>A.3 Členění stavby na objekty a technická a technologická zařízení</w:t>
      </w:r>
    </w:p>
    <w:p w14:paraId="26FA82CE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SO01 – Oprava tělesa stupně</w:t>
      </w:r>
    </w:p>
    <w:p w14:paraId="7378D0F4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SO02 – Odstranění nánosů</w:t>
      </w:r>
    </w:p>
    <w:p w14:paraId="7CF522B6" w14:textId="77777777" w:rsidR="00672C84" w:rsidRPr="00261F7F" w:rsidRDefault="00672C84" w:rsidP="00672C8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61F7F">
        <w:rPr>
          <w:rFonts w:ascii="Arial" w:hAnsi="Arial" w:cs="Arial"/>
        </w:rPr>
        <w:t>SO03 – Oprava poškozeného pravého břehu</w:t>
      </w:r>
    </w:p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44413993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462C05">
        <w:t>4</w:t>
      </w:r>
      <w:r w:rsidR="00404713" w:rsidRPr="008B1296">
        <w:t>. 202</w:t>
      </w:r>
      <w:r w:rsidR="00462C05">
        <w:t>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A2740" w14:textId="77777777" w:rsidR="00AB6569" w:rsidRDefault="00AB6569">
      <w:r>
        <w:separator/>
      </w:r>
    </w:p>
  </w:endnote>
  <w:endnote w:type="continuationSeparator" w:id="0">
    <w:p w14:paraId="35536413" w14:textId="77777777" w:rsidR="00AB6569" w:rsidRDefault="00AB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941BF" w14:textId="77777777" w:rsidR="00AB6569" w:rsidRDefault="00AB6569">
      <w:r>
        <w:separator/>
      </w:r>
    </w:p>
  </w:footnote>
  <w:footnote w:type="continuationSeparator" w:id="0">
    <w:p w14:paraId="5AB6775F" w14:textId="77777777" w:rsidR="00AB6569" w:rsidRDefault="00AB6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6C32C735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462C05">
      <w:rPr>
        <w:i/>
      </w:rPr>
      <w:t>provádění stavby</w:t>
    </w:r>
    <w:r w:rsidR="00462C0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462C05">
      <w:rPr>
        <w:i/>
      </w:rPr>
      <w:t>duben</w:t>
    </w:r>
    <w:r w:rsidR="00C90161">
      <w:rPr>
        <w:i/>
      </w:rPr>
      <w:t xml:space="preserve"> 20</w:t>
    </w:r>
    <w:r w:rsidR="002D6994">
      <w:rPr>
        <w:i/>
      </w:rPr>
      <w:t>2</w:t>
    </w:r>
    <w:r w:rsidR="00462C05">
      <w:rPr>
        <w:i/>
      </w:rPr>
      <w:t>5</w:t>
    </w:r>
  </w:p>
  <w:p w14:paraId="5863EF22" w14:textId="2E0930ED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5E2FF3" w:rsidRPr="005E2FF3">
      <w:rPr>
        <w:rFonts w:ascii="Arial" w:hAnsi="Arial" w:cs="Arial"/>
      </w:rPr>
      <w:t xml:space="preserve">Dřevnice, </w:t>
    </w:r>
    <w:proofErr w:type="spellStart"/>
    <w:r w:rsidR="005E2FF3" w:rsidRPr="005E2FF3">
      <w:rPr>
        <w:rFonts w:ascii="Arial" w:hAnsi="Arial" w:cs="Arial"/>
      </w:rPr>
      <w:t>Upr</w:t>
    </w:r>
    <w:proofErr w:type="spellEnd"/>
    <w:r w:rsidR="005E2FF3" w:rsidRPr="005E2FF3">
      <w:rPr>
        <w:rFonts w:ascii="Arial" w:hAnsi="Arial" w:cs="Arial"/>
      </w:rPr>
      <w:t>. Dřevnice Otrokovice, km 2,865-2,935,</w:t>
    </w:r>
    <w:r w:rsidR="005E2FF3">
      <w:rPr>
        <w:rFonts w:ascii="Arial" w:hAnsi="Arial" w:cs="Arial"/>
      </w:rPr>
      <w:t xml:space="preserve"> </w:t>
    </w:r>
    <w:r w:rsidR="005E2FF3" w:rsidRPr="005E2FF3">
      <w:rPr>
        <w:rFonts w:ascii="Arial" w:hAnsi="Arial" w:cs="Arial"/>
      </w:rPr>
      <w:t>oprava stupně,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243E6"/>
    <w:rsid w:val="00037576"/>
    <w:rsid w:val="00060386"/>
    <w:rsid w:val="00060DB0"/>
    <w:rsid w:val="000970B3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667B5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61F7F"/>
    <w:rsid w:val="002756FF"/>
    <w:rsid w:val="00281EF3"/>
    <w:rsid w:val="0028296D"/>
    <w:rsid w:val="00293850"/>
    <w:rsid w:val="002B245D"/>
    <w:rsid w:val="002B355F"/>
    <w:rsid w:val="002C160F"/>
    <w:rsid w:val="002D0ACA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17117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62C05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3335D"/>
    <w:rsid w:val="00537DC3"/>
    <w:rsid w:val="0054101C"/>
    <w:rsid w:val="0054293D"/>
    <w:rsid w:val="00544C58"/>
    <w:rsid w:val="005527F3"/>
    <w:rsid w:val="00575E7B"/>
    <w:rsid w:val="0059413E"/>
    <w:rsid w:val="005A4E68"/>
    <w:rsid w:val="005A5F93"/>
    <w:rsid w:val="005B20E0"/>
    <w:rsid w:val="005B39CB"/>
    <w:rsid w:val="005B40DB"/>
    <w:rsid w:val="005E2FF3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72C84"/>
    <w:rsid w:val="00681259"/>
    <w:rsid w:val="006A1C29"/>
    <w:rsid w:val="006D4DB8"/>
    <w:rsid w:val="006F10AE"/>
    <w:rsid w:val="006F2388"/>
    <w:rsid w:val="006F3E7D"/>
    <w:rsid w:val="006F7BE4"/>
    <w:rsid w:val="00714B36"/>
    <w:rsid w:val="0072097A"/>
    <w:rsid w:val="00722725"/>
    <w:rsid w:val="007247B4"/>
    <w:rsid w:val="007328DE"/>
    <w:rsid w:val="00735490"/>
    <w:rsid w:val="00752CC2"/>
    <w:rsid w:val="00752E33"/>
    <w:rsid w:val="00757A2F"/>
    <w:rsid w:val="00762F69"/>
    <w:rsid w:val="00767455"/>
    <w:rsid w:val="00772D5D"/>
    <w:rsid w:val="007828BF"/>
    <w:rsid w:val="0079109E"/>
    <w:rsid w:val="00795AD5"/>
    <w:rsid w:val="007A3910"/>
    <w:rsid w:val="007A4E03"/>
    <w:rsid w:val="007B33FF"/>
    <w:rsid w:val="007B6E76"/>
    <w:rsid w:val="007D6BDD"/>
    <w:rsid w:val="007F01BF"/>
    <w:rsid w:val="007F2B16"/>
    <w:rsid w:val="00817FF4"/>
    <w:rsid w:val="008327AC"/>
    <w:rsid w:val="00841D24"/>
    <w:rsid w:val="00841F95"/>
    <w:rsid w:val="00863F2B"/>
    <w:rsid w:val="008B1296"/>
    <w:rsid w:val="008B5149"/>
    <w:rsid w:val="008B74B6"/>
    <w:rsid w:val="008D176D"/>
    <w:rsid w:val="008F5DF2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76471"/>
    <w:rsid w:val="00A76B0B"/>
    <w:rsid w:val="00A85176"/>
    <w:rsid w:val="00AB3754"/>
    <w:rsid w:val="00AB6569"/>
    <w:rsid w:val="00AC61D7"/>
    <w:rsid w:val="00AC705E"/>
    <w:rsid w:val="00AD11AF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20B45"/>
    <w:rsid w:val="00C25A25"/>
    <w:rsid w:val="00C40E7C"/>
    <w:rsid w:val="00C47A2B"/>
    <w:rsid w:val="00C5440D"/>
    <w:rsid w:val="00C6427F"/>
    <w:rsid w:val="00C75788"/>
    <w:rsid w:val="00C90161"/>
    <w:rsid w:val="00CB0A10"/>
    <w:rsid w:val="00CB6134"/>
    <w:rsid w:val="00CB69D6"/>
    <w:rsid w:val="00CB73C4"/>
    <w:rsid w:val="00CD5A6F"/>
    <w:rsid w:val="00CE7F68"/>
    <w:rsid w:val="00CF4084"/>
    <w:rsid w:val="00CF65C5"/>
    <w:rsid w:val="00D05E86"/>
    <w:rsid w:val="00D120ED"/>
    <w:rsid w:val="00D13A98"/>
    <w:rsid w:val="00D25B8F"/>
    <w:rsid w:val="00D34652"/>
    <w:rsid w:val="00D51AE6"/>
    <w:rsid w:val="00D569EF"/>
    <w:rsid w:val="00D61C81"/>
    <w:rsid w:val="00D67FAE"/>
    <w:rsid w:val="00D84DD5"/>
    <w:rsid w:val="00D85389"/>
    <w:rsid w:val="00D93020"/>
    <w:rsid w:val="00DC2BD8"/>
    <w:rsid w:val="00DD36BE"/>
    <w:rsid w:val="00DE5794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75F58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paragraph" w:customStyle="1" w:styleId="l5">
    <w:name w:val="l5"/>
    <w:basedOn w:val="Normln"/>
    <w:rsid w:val="00672C84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2895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62</cp:revision>
  <cp:lastPrinted>2025-03-04T16:42:00Z</cp:lastPrinted>
  <dcterms:created xsi:type="dcterms:W3CDTF">2020-11-26T11:47:00Z</dcterms:created>
  <dcterms:modified xsi:type="dcterms:W3CDTF">2025-06-16T13:03:00Z</dcterms:modified>
</cp:coreProperties>
</file>